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413F0" w14:textId="65DC1EA7"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w:t>
      </w:r>
      <w:r w:rsidR="000C7910">
        <w:rPr>
          <w:rFonts w:asciiTheme="minorHAnsi" w:eastAsiaTheme="majorEastAsia" w:hAnsiTheme="minorHAnsi" w:cstheme="majorBidi"/>
          <w:b/>
          <w:bCs/>
          <w:szCs w:val="22"/>
        </w:rPr>
        <w:t>G</w:t>
      </w:r>
      <w:r w:rsidR="00A12417" w:rsidRPr="00A12417">
        <w:rPr>
          <w:rFonts w:asciiTheme="minorHAnsi" w:eastAsiaTheme="majorEastAsia" w:hAnsiTheme="minorHAnsi" w:cstheme="majorBidi"/>
          <w:b/>
          <w:bCs/>
          <w:szCs w:val="22"/>
        </w:rPr>
        <w:t>Z/</w:t>
      </w:r>
      <w:r w:rsidR="009E6476">
        <w:rPr>
          <w:rFonts w:cs="Calibri"/>
          <w:b/>
          <w:caps/>
          <w:kern w:val="28"/>
        </w:rPr>
        <w:t>00029</w:t>
      </w:r>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9E6476">
        <w:rPr>
          <w:rFonts w:asciiTheme="minorHAnsi" w:eastAsiaTheme="majorEastAsia" w:hAnsiTheme="minorHAnsi" w:cstheme="majorBidi"/>
          <w:b/>
          <w:bCs/>
          <w:szCs w:val="22"/>
        </w:rPr>
        <w:t>6</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1B6DCDB0"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009C5E5F" w:rsidRPr="00BB5965">
        <w:rPr>
          <w:rFonts w:asciiTheme="minorHAnsi" w:hAnsiTheme="minorHAnsi" w:cstheme="minorHAnsi"/>
          <w:b/>
          <w:szCs w:val="22"/>
        </w:rPr>
        <w:t>„</w:t>
      </w:r>
      <w:r w:rsidR="009C5E5F" w:rsidRPr="00271CBF">
        <w:rPr>
          <w:rFonts w:eastAsia="Calibri" w:cs="Calibri"/>
          <w:b/>
          <w:bCs/>
          <w:szCs w:val="22"/>
        </w:rPr>
        <w:t xml:space="preserve">Roboty budowlane na terenie RE Krosno polegające na przebudowie stacji trafo, </w:t>
      </w:r>
      <w:r w:rsidR="009C5E5F" w:rsidRPr="00271CBF">
        <w:rPr>
          <w:rFonts w:eastAsia="Calibri" w:cs="Calibri"/>
          <w:b/>
          <w:bCs/>
          <w:szCs w:val="22"/>
        </w:rPr>
        <w:br/>
        <w:t>linii SN i nN w miejscowościach: Łężany, Lipinki, Zawadka Rymanowska i Kamionka, Daliowa, Bonarówka i Wysoka Strzyżowska</w:t>
      </w:r>
      <w:r w:rsidR="009C5E5F">
        <w:rPr>
          <w:rFonts w:eastAsia="Calibri" w:cs="Calibri"/>
          <w:b/>
          <w:bCs/>
          <w:szCs w:val="22"/>
        </w:rPr>
        <w:t xml:space="preserve"> – 5 części”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1207BE">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footerReference w:type="default" r:id="rId13"/>
      <w:headerReference w:type="first" r:id="rId14"/>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D2AD7" w14:textId="77777777" w:rsidR="0055321C" w:rsidRDefault="0055321C" w:rsidP="004A302B">
      <w:pPr>
        <w:spacing w:line="240" w:lineRule="auto"/>
      </w:pPr>
      <w:r>
        <w:separator/>
      </w:r>
    </w:p>
  </w:endnote>
  <w:endnote w:type="continuationSeparator" w:id="0">
    <w:p w14:paraId="084F208B" w14:textId="77777777" w:rsidR="0055321C" w:rsidRDefault="0055321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AEF76" w14:textId="77777777" w:rsidR="0055321C" w:rsidRDefault="0055321C" w:rsidP="004A302B">
      <w:pPr>
        <w:spacing w:line="240" w:lineRule="auto"/>
      </w:pPr>
      <w:r>
        <w:separator/>
      </w:r>
    </w:p>
  </w:footnote>
  <w:footnote w:type="continuationSeparator" w:id="0">
    <w:p w14:paraId="0340C126" w14:textId="77777777" w:rsidR="0055321C" w:rsidRDefault="0055321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26943B31" w:rsidR="00BB4FE7" w:rsidRPr="00BB4FE7" w:rsidRDefault="000C7910" w:rsidP="000C7910">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rPr>
      <w:drawing>
        <wp:anchor distT="0" distB="0" distL="114300" distR="114300" simplePos="0" relativeHeight="251658240" behindDoc="0" locked="0" layoutInCell="1" allowOverlap="1" wp14:anchorId="43324115" wp14:editId="39C71C44">
          <wp:simplePos x="0" y="0"/>
          <wp:positionH relativeFrom="page">
            <wp:posOffset>504190</wp:posOffset>
          </wp:positionH>
          <wp:positionV relativeFrom="page">
            <wp:posOffset>431800</wp:posOffset>
          </wp:positionV>
          <wp:extent cx="755015" cy="584835"/>
          <wp:effectExtent l="0" t="0" r="6985" b="5715"/>
          <wp:wrapNone/>
          <wp:docPr id="3705642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015" cy="5848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58222384">
    <w:abstractNumId w:val="22"/>
  </w:num>
  <w:num w:numId="2" w16cid:durableId="1923100703">
    <w:abstractNumId w:val="9"/>
  </w:num>
  <w:num w:numId="3" w16cid:durableId="271087226">
    <w:abstractNumId w:val="4"/>
  </w:num>
  <w:num w:numId="4" w16cid:durableId="711927533">
    <w:abstractNumId w:val="36"/>
  </w:num>
  <w:num w:numId="5" w16cid:durableId="175656320">
    <w:abstractNumId w:val="19"/>
  </w:num>
  <w:num w:numId="6" w16cid:durableId="1281256666">
    <w:abstractNumId w:val="14"/>
  </w:num>
  <w:num w:numId="7" w16cid:durableId="1361130108">
    <w:abstractNumId w:val="27"/>
  </w:num>
  <w:num w:numId="8" w16cid:durableId="1389261087">
    <w:abstractNumId w:val="43"/>
  </w:num>
  <w:num w:numId="9" w16cid:durableId="514730172">
    <w:abstractNumId w:val="12"/>
  </w:num>
  <w:num w:numId="10" w16cid:durableId="660499343">
    <w:abstractNumId w:val="33"/>
  </w:num>
  <w:num w:numId="11" w16cid:durableId="546987844">
    <w:abstractNumId w:val="24"/>
  </w:num>
  <w:num w:numId="12" w16cid:durableId="168983083">
    <w:abstractNumId w:val="18"/>
  </w:num>
  <w:num w:numId="13" w16cid:durableId="203104510">
    <w:abstractNumId w:val="10"/>
  </w:num>
  <w:num w:numId="14" w16cid:durableId="1507983756">
    <w:abstractNumId w:val="25"/>
  </w:num>
  <w:num w:numId="15" w16cid:durableId="573778103">
    <w:abstractNumId w:val="35"/>
  </w:num>
  <w:num w:numId="16" w16cid:durableId="358701288">
    <w:abstractNumId w:val="32"/>
  </w:num>
  <w:num w:numId="17" w16cid:durableId="1081218216">
    <w:abstractNumId w:val="44"/>
  </w:num>
  <w:num w:numId="18" w16cid:durableId="827358881">
    <w:abstractNumId w:val="16"/>
  </w:num>
  <w:num w:numId="19" w16cid:durableId="719134359">
    <w:abstractNumId w:val="5"/>
  </w:num>
  <w:num w:numId="20" w16cid:durableId="28335296">
    <w:abstractNumId w:val="29"/>
  </w:num>
  <w:num w:numId="21" w16cid:durableId="7343528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28080733">
    <w:abstractNumId w:val="7"/>
  </w:num>
  <w:num w:numId="23" w16cid:durableId="479615150">
    <w:abstractNumId w:val="46"/>
  </w:num>
  <w:num w:numId="24" w16cid:durableId="1161433676">
    <w:abstractNumId w:val="8"/>
  </w:num>
  <w:num w:numId="25" w16cid:durableId="2063022848">
    <w:abstractNumId w:val="20"/>
  </w:num>
  <w:num w:numId="26" w16cid:durableId="1305769532">
    <w:abstractNumId w:val="13"/>
  </w:num>
  <w:num w:numId="27" w16cid:durableId="963388418">
    <w:abstractNumId w:val="23"/>
  </w:num>
  <w:num w:numId="28" w16cid:durableId="1652444829">
    <w:abstractNumId w:val="6"/>
  </w:num>
  <w:num w:numId="29" w16cid:durableId="392779937">
    <w:abstractNumId w:val="21"/>
  </w:num>
  <w:num w:numId="30" w16cid:durableId="1762526200">
    <w:abstractNumId w:val="28"/>
  </w:num>
  <w:num w:numId="31" w16cid:durableId="483619412">
    <w:abstractNumId w:val="26"/>
  </w:num>
  <w:num w:numId="32" w16cid:durableId="1773433645">
    <w:abstractNumId w:val="31"/>
  </w:num>
  <w:num w:numId="33" w16cid:durableId="1646734205">
    <w:abstractNumId w:val="34"/>
  </w:num>
  <w:num w:numId="34" w16cid:durableId="1847750291">
    <w:abstractNumId w:val="15"/>
  </w:num>
  <w:num w:numId="35" w16cid:durableId="1849098934">
    <w:abstractNumId w:val="17"/>
  </w:num>
  <w:num w:numId="36" w16cid:durableId="2027294524">
    <w:abstractNumId w:val="3"/>
  </w:num>
  <w:num w:numId="37" w16cid:durableId="228199854">
    <w:abstractNumId w:val="41"/>
  </w:num>
  <w:num w:numId="38" w16cid:durableId="1536889765">
    <w:abstractNumId w:val="38"/>
  </w:num>
  <w:num w:numId="39" w16cid:durableId="2101370804">
    <w:abstractNumId w:val="45"/>
  </w:num>
  <w:num w:numId="40" w16cid:durableId="1626620732">
    <w:abstractNumId w:val="37"/>
  </w:num>
  <w:num w:numId="41" w16cid:durableId="1082947906">
    <w:abstractNumId w:val="30"/>
  </w:num>
  <w:num w:numId="42" w16cid:durableId="10044781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212898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36878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2412437">
    <w:abstractNumId w:val="42"/>
  </w:num>
  <w:num w:numId="46" w16cid:durableId="1459450061">
    <w:abstractNumId w:val="40"/>
  </w:num>
  <w:num w:numId="47" w16cid:durableId="128018081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0D4B"/>
    <w:rsid w:val="00031ABB"/>
    <w:rsid w:val="00032E9D"/>
    <w:rsid w:val="000339B0"/>
    <w:rsid w:val="00034466"/>
    <w:rsid w:val="0004020B"/>
    <w:rsid w:val="00040735"/>
    <w:rsid w:val="0004075E"/>
    <w:rsid w:val="00040E3C"/>
    <w:rsid w:val="00040F85"/>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910"/>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07BE"/>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25D0"/>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09F3"/>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4E7"/>
    <w:rsid w:val="004A2897"/>
    <w:rsid w:val="004A299F"/>
    <w:rsid w:val="004A302B"/>
    <w:rsid w:val="004A326E"/>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32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873"/>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078D4"/>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012C"/>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1D01"/>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2474"/>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5E5F"/>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476"/>
    <w:rsid w:val="009E6603"/>
    <w:rsid w:val="009F0540"/>
    <w:rsid w:val="009F064A"/>
    <w:rsid w:val="009F3904"/>
    <w:rsid w:val="009F3FBA"/>
    <w:rsid w:val="009F4ED6"/>
    <w:rsid w:val="009F5A16"/>
    <w:rsid w:val="009F5B5C"/>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A7EF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01F"/>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POST/DYS/OR/GZ/00029/2026                         </dmsv2SWPP2ObjectNumber>
    <dmsv2SWPP2SumMD5 xmlns="http://schemas.microsoft.com/sharepoint/v3">48bba4445c50f1cad83aaf814a611613</dmsv2SWPP2SumMD5>
    <dmsv2BaseMoved xmlns="http://schemas.microsoft.com/sharepoint/v3">false</dmsv2BaseMoved>
    <dmsv2BaseIsSensitive xmlns="http://schemas.microsoft.com/sharepoint/v3">true</dmsv2BaseIsSensitive>
    <dmsv2SWPP2IDSWPP2 xmlns="http://schemas.microsoft.com/sharepoint/v3">702967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24140628</dmsv2BaseClientSystemDocumentID>
    <dmsv2BaseModifiedByID xmlns="http://schemas.microsoft.com/sharepoint/v3">10104842</dmsv2BaseModifiedByID>
    <dmsv2BaseCreatedByID xmlns="http://schemas.microsoft.com/sharepoint/v3">10104842</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JEUP5JKVCYQC-1092029480-12411</_dlc_DocId>
    <_dlc_DocIdUrl xmlns="a19cb1c7-c5c7-46d4-85ae-d83685407bba">
      <Url>https://swpp2.dms.gkpge.pl/sites/41/_layouts/15/DocIdRedir.aspx?ID=JEUP5JKVCYQC-1092029480-12411</Url>
      <Description>JEUP5JKVCYQC-1092029480-12411</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89CDAB-C3E4-4AAE-8CD4-24C81797F0EC}"/>
</file>

<file path=customXml/itemProps2.xml><?xml version="1.0" encoding="utf-8"?>
<ds:datastoreItem xmlns:ds="http://schemas.openxmlformats.org/officeDocument/2006/customXml" ds:itemID="{66B4E3D0-5150-4E6D-ACF0-927933E9FC29}">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EFD041BA-73E6-4244-AE71-998D8A6F296A}">
  <ds:schemaRefs>
    <ds:schemaRef ds:uri="http://schemas.openxmlformats.org/officeDocument/2006/bibliography"/>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1054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4</cp:revision>
  <cp:lastPrinted>2020-02-27T07:25:00Z</cp:lastPrinted>
  <dcterms:created xsi:type="dcterms:W3CDTF">2025-12-10T09:14:00Z</dcterms:created>
  <dcterms:modified xsi:type="dcterms:W3CDTF">2026-01-16T10:34:00Z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7749aeaa-3b81-4b5b-ba9d-410f3bd65157</vt:lpwstr>
  </property>
</Properties>
</file>